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225255" w:rsidRDefault="008A7930" w:rsidP="00225255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412F7C" w:rsidRDefault="007F542D" w:rsidP="00412F7C">
      <w:pPr>
        <w:widowControl/>
        <w:suppressAutoHyphens w:val="0"/>
        <w:spacing w:line="276" w:lineRule="auto"/>
        <w:jc w:val="both"/>
        <w:rPr>
          <w:i/>
        </w:rPr>
      </w:pPr>
      <w:r w:rsidRPr="00412F7C">
        <w:rPr>
          <w:b/>
          <w:i/>
        </w:rPr>
        <w:t>„</w:t>
      </w:r>
      <w:proofErr w:type="spellStart"/>
      <w:r w:rsidRPr="00412F7C">
        <w:rPr>
          <w:b/>
          <w:i/>
        </w:rPr>
        <w:t>Remont</w:t>
      </w:r>
      <w:proofErr w:type="spellEnd"/>
      <w:r w:rsidRPr="00412F7C">
        <w:rPr>
          <w:b/>
          <w:i/>
        </w:rPr>
        <w:t xml:space="preserve"> </w:t>
      </w:r>
      <w:proofErr w:type="spellStart"/>
      <w:r w:rsidRPr="00412F7C">
        <w:rPr>
          <w:b/>
          <w:i/>
        </w:rPr>
        <w:t>elewacji</w:t>
      </w:r>
      <w:proofErr w:type="spellEnd"/>
      <w:r w:rsidRPr="00412F7C">
        <w:rPr>
          <w:b/>
          <w:i/>
        </w:rPr>
        <w:t xml:space="preserve"> </w:t>
      </w:r>
      <w:proofErr w:type="spellStart"/>
      <w:r w:rsidRPr="00412F7C">
        <w:rPr>
          <w:b/>
          <w:i/>
        </w:rPr>
        <w:t>budynku</w:t>
      </w:r>
      <w:proofErr w:type="spellEnd"/>
      <w:r w:rsidRPr="00412F7C">
        <w:rPr>
          <w:b/>
          <w:i/>
        </w:rPr>
        <w:t xml:space="preserve"> </w:t>
      </w:r>
      <w:proofErr w:type="spellStart"/>
      <w:r w:rsidRPr="00412F7C">
        <w:rPr>
          <w:b/>
          <w:i/>
        </w:rPr>
        <w:t>mieszkalnego</w:t>
      </w:r>
      <w:proofErr w:type="spellEnd"/>
      <w:r w:rsidRPr="00412F7C">
        <w:rPr>
          <w:b/>
          <w:i/>
        </w:rPr>
        <w:t xml:space="preserve"> przy ul. Zamkowej 8 w Sandomierzu”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225255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225255">
        <w:rPr>
          <w:lang w:val="pl-PL"/>
        </w:rPr>
        <w:t xml:space="preserve">                          </w:t>
      </w:r>
      <w:r w:rsidR="006B3126" w:rsidRPr="00E5734F">
        <w:rPr>
          <w:lang w:val="pl-PL"/>
        </w:rPr>
        <w:t>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D3284E">
        <w:rPr>
          <w:lang w:val="pl-PL"/>
        </w:rPr>
        <w:t>05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</w:t>
      </w:r>
      <w:r w:rsidR="00225255">
        <w:rPr>
          <w:lang w:val="pl-PL"/>
        </w:rPr>
        <w:t xml:space="preserve">                                       </w:t>
      </w:r>
      <w:r w:rsidRPr="00AF3416">
        <w:rPr>
          <w:lang w:val="pl-PL"/>
        </w:rPr>
        <w:t>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225255" w:rsidRDefault="00225255" w:rsidP="008A7930">
      <w:pPr>
        <w:spacing w:line="360" w:lineRule="auto"/>
        <w:jc w:val="center"/>
        <w:rPr>
          <w:b/>
        </w:rPr>
      </w:pPr>
    </w:p>
    <w:p w:rsidR="00225255" w:rsidRDefault="00225255" w:rsidP="008A7930">
      <w:pPr>
        <w:spacing w:line="360" w:lineRule="auto"/>
        <w:jc w:val="center"/>
        <w:rPr>
          <w:b/>
        </w:rPr>
      </w:pPr>
    </w:p>
    <w:p w:rsidR="00225255" w:rsidRPr="00AF3416" w:rsidRDefault="00225255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225255">
        <w:rPr>
          <w:lang w:val="pl-PL"/>
        </w:rPr>
        <w:t xml:space="preserve">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225255">
        <w:rPr>
          <w:lang w:val="pl-PL"/>
        </w:rPr>
        <w:t xml:space="preserve"> 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225255" w:rsidRPr="00AF3416" w:rsidRDefault="00225255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</w:t>
      </w:r>
      <w:r w:rsidR="00225255">
        <w:rPr>
          <w:lang w:val="pl-PL"/>
        </w:rPr>
        <w:t xml:space="preserve">                      </w:t>
      </w:r>
      <w:r w:rsidRPr="00AF3416">
        <w:rPr>
          <w:lang w:val="pl-PL"/>
        </w:rPr>
        <w:t xml:space="preserve">lub zdrowia ludzi, zanieczyszczeniem środowiska, wystąpieniem niepowetowanej szkody </w:t>
      </w:r>
      <w:r w:rsidR="00225255">
        <w:rPr>
          <w:lang w:val="pl-PL"/>
        </w:rPr>
        <w:t xml:space="preserve"> 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225255">
        <w:rPr>
          <w:lang w:val="pl-PL"/>
        </w:rPr>
        <w:t xml:space="preserve">   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225255">
        <w:rPr>
          <w:lang w:val="pl-PL"/>
        </w:rPr>
        <w:t xml:space="preserve"> 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225255" w:rsidRDefault="00225255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225255" w:rsidRDefault="00225255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225255" w:rsidRDefault="00225255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225255" w:rsidRPr="00AF3416" w:rsidRDefault="00225255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225255">
        <w:rPr>
          <w:lang w:val="pl-PL"/>
        </w:rPr>
        <w:t xml:space="preserve">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225255">
        <w:rPr>
          <w:lang w:val="pl-PL"/>
        </w:rPr>
        <w:t xml:space="preserve">   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225255">
        <w:rPr>
          <w:lang w:val="pl-PL"/>
        </w:rPr>
        <w:t xml:space="preserve">                    </w:t>
      </w:r>
      <w:bookmarkStart w:id="1" w:name="_GoBack"/>
      <w:bookmarkEnd w:id="1"/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77B" w:rsidRDefault="00CD177B">
      <w:r>
        <w:separator/>
      </w:r>
    </w:p>
  </w:endnote>
  <w:endnote w:type="continuationSeparator" w:id="0">
    <w:p w:rsidR="00CD177B" w:rsidRDefault="00CD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77B" w:rsidRDefault="00CD177B">
      <w:r>
        <w:separator/>
      </w:r>
    </w:p>
  </w:footnote>
  <w:footnote w:type="continuationSeparator" w:id="0">
    <w:p w:rsidR="00CD177B" w:rsidRDefault="00CD1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25255"/>
    <w:rsid w:val="00230B33"/>
    <w:rsid w:val="00232783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12F7C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177B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2F86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1309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3</cp:revision>
  <cp:lastPrinted>2016-05-19T10:09:00Z</cp:lastPrinted>
  <dcterms:created xsi:type="dcterms:W3CDTF">2019-02-14T13:40:00Z</dcterms:created>
  <dcterms:modified xsi:type="dcterms:W3CDTF">2019-02-14T13:42:00Z</dcterms:modified>
</cp:coreProperties>
</file>